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14310AB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október 31-én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7323A78" w14:textId="6327D2A3" w:rsidR="006601C7" w:rsidRPr="00D27A4B" w:rsidRDefault="006601C7" w:rsidP="00D90AD6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08379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A Tiszapüspöki Általános Iskola és a Magyarországi Romák Országos Önkormányzata Hivatala közötti </w:t>
      </w:r>
      <w:r w:rsidR="009A541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munkamegosztási </w:t>
      </w:r>
      <w:r w:rsidR="0008379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megállapodás módosítása</w:t>
      </w:r>
    </w:p>
    <w:p w14:paraId="13045A29" w14:textId="77777777" w:rsidR="00065C16" w:rsidRPr="00300C98" w:rsidRDefault="00065C16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343FAB18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5E737B7D" w:rsidR="006601C7" w:rsidRPr="00575033" w:rsidRDefault="00D27A4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-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46D2F8D" w14:textId="32FF38C0" w:rsidR="005D0493" w:rsidRDefault="005D0493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88C3A61" w14:textId="0F554826" w:rsidR="00D90AD6" w:rsidRDefault="00D90AD6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55BD9632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35ADB5BD" w14:textId="42C1856A" w:rsidR="0008379A" w:rsidRDefault="0008379A" w:rsidP="0008379A">
      <w:p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A Közgyűlés által korábbiakban jóváhagyott gazdálkodási feladatok ellátásáról szóló Munkamegosztási megállapodás módosításának indoka, hogy </w:t>
      </w: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Tiszapüspöki Általános Iskola élén</w:t>
      </w: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igazgató-váltás történt.</w:t>
      </w:r>
    </w:p>
    <w:p w14:paraId="18792C28" w14:textId="77777777" w:rsidR="0008379A" w:rsidRDefault="0008379A" w:rsidP="0008379A">
      <w:p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03A4248E" w14:textId="44A51A19" w:rsidR="0008379A" w:rsidRDefault="0008379A" w:rsidP="0008379A">
      <w:p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Az új igazgató Oravecz Tivadar 2025. november 1-től veszi át az iskola vezetését, ezért szükségessé vált a változás átvezetése a megállapodáson.</w:t>
      </w:r>
      <w:r w:rsidR="006E315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Egyebekben a Megállapodás tartalma nem változott.</w:t>
      </w:r>
    </w:p>
    <w:p w14:paraId="4B1B1FFF" w14:textId="77777777" w:rsidR="0008379A" w:rsidRDefault="0008379A" w:rsidP="0008379A">
      <w:p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2F4BABBA" w14:textId="1FB2F4C3" w:rsidR="0008379A" w:rsidRDefault="0008379A" w:rsidP="0008379A">
      <w:p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Fentiekre való tekintettel javaslom a </w:t>
      </w: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Magyarországi Romák Országos Önkormányzata Hivatala és a Tiszapüspöki Ált</w:t>
      </w:r>
      <w:r w:rsidR="006E315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alános Iskola között létrejött, jelen esetben módosított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Munkamegosztási megállapodás jóváhagyását.</w:t>
      </w:r>
    </w:p>
    <w:p w14:paraId="38A5026A" w14:textId="2D5A7BAB" w:rsidR="0008379A" w:rsidRDefault="0008379A" w:rsidP="0008379A">
      <w:p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77B9E829" w14:textId="56D6EF79" w:rsidR="0008379A" w:rsidRDefault="0008379A" w:rsidP="0008379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A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 xml:space="preserve"> határozati</w:t>
      </w:r>
      <w:proofErr w:type="gramEnd"/>
      <w:r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 xml:space="preserve"> javaslat 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melléklete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:</w:t>
      </w:r>
    </w:p>
    <w:p w14:paraId="320C6F32" w14:textId="0EADD3D2" w:rsidR="0008379A" w:rsidRDefault="0008379A" w:rsidP="0008379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1 db Munkamegosztási megállapodás </w:t>
      </w:r>
    </w:p>
    <w:p w14:paraId="3DA3D11E" w14:textId="509A3DB8" w:rsidR="0008379A" w:rsidRDefault="0008379A" w:rsidP="0008379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6DC2C97D" w14:textId="2F64A2AD" w:rsidR="00035632" w:rsidRPr="00035632" w:rsidRDefault="002415DC" w:rsidP="00035632">
      <w:pPr>
        <w:jc w:val="both"/>
        <w:rPr>
          <w:rFonts w:ascii="Times New Roman" w:hAnsi="Times New Roman" w:cs="Times New Roman"/>
          <w:sz w:val="24"/>
          <w:szCs w:val="24"/>
        </w:rPr>
      </w:pPr>
      <w:r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37DFE3F2" w:rsidR="00D67B23" w:rsidRPr="004524C3" w:rsidRDefault="00D67B23" w:rsidP="004524C3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52092A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632CE92A" w:rsidR="005F0179" w:rsidRPr="00D27A4B" w:rsidRDefault="005F0179" w:rsidP="000837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266B69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266B69" w:rsidRPr="00266B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proofErr w:type="gramStart"/>
      <w:r w:rsidR="0008379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A</w:t>
      </w:r>
      <w:proofErr w:type="gramEnd"/>
      <w:r w:rsidR="0008379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Tiszapüspöki Általános Iskola és a Magyarországi Romák Országos </w:t>
      </w:r>
      <w:r w:rsidR="006E315F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Önkormányzata Hivatala közötti munkamegosztási</w:t>
      </w:r>
      <w:r w:rsidR="0008379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megállapodás módosítása</w:t>
      </w:r>
      <w:r w:rsidR="00266B69" w:rsidRPr="00266B69">
        <w:rPr>
          <w:rFonts w:ascii="Times New Roman" w:hAnsi="Times New Roman" w:cs="Times New Roman"/>
          <w:b/>
          <w:sz w:val="24"/>
          <w:szCs w:val="24"/>
          <w:lang w:eastAsia="hu-HU"/>
        </w:rPr>
        <w:t>”</w:t>
      </w:r>
      <w:r w:rsidR="00266B69" w:rsidRPr="00266B69">
        <w:rPr>
          <w:rFonts w:ascii="Times New Roman" w:hAnsi="Times New Roman" w:cs="Times New Roman"/>
          <w:sz w:val="24"/>
          <w:szCs w:val="24"/>
        </w:rPr>
        <w:t xml:space="preserve"> 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38760906" w14:textId="77777777" w:rsidR="0008379A" w:rsidRDefault="0008379A" w:rsidP="0008379A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</w:rPr>
      </w:pPr>
    </w:p>
    <w:p w14:paraId="7E2FF388" w14:textId="1D240423" w:rsidR="0008379A" w:rsidRPr="0008379A" w:rsidRDefault="0008379A" w:rsidP="0008379A">
      <w:pPr>
        <w:pStyle w:val="Listaszerbekezds"/>
        <w:numPr>
          <w:ilvl w:val="0"/>
          <w:numId w:val="15"/>
        </w:num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8379A">
        <w:rPr>
          <w:rFonts w:ascii="Times New Roman" w:hAnsi="Times New Roman" w:cs="Times New Roman"/>
          <w:sz w:val="24"/>
          <w:szCs w:val="24"/>
        </w:rPr>
        <w:t>A Magyarországi Romák Országos Önkormányzatának Közgyűlése</w:t>
      </w:r>
      <w:r w:rsidRPr="000837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jóváhagyja a </w:t>
      </w:r>
      <w:r w:rsidRPr="000837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Magyarországi Romák </w:t>
      </w:r>
      <w:proofErr w:type="gramStart"/>
      <w:r w:rsidRPr="0008379A">
        <w:rPr>
          <w:rFonts w:ascii="Times New Roman" w:eastAsia="Calibri" w:hAnsi="Times New Roman" w:cs="Times New Roman"/>
          <w:sz w:val="24"/>
          <w:szCs w:val="24"/>
          <w:lang w:eastAsia="ar-SA"/>
        </w:rPr>
        <w:t>Országos  Önkormányzata</w:t>
      </w:r>
      <w:proofErr w:type="gramEnd"/>
      <w:r w:rsidRPr="000837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Hivatala és a </w:t>
      </w:r>
      <w:r w:rsidRPr="0008379A">
        <w:rPr>
          <w:rFonts w:ascii="Times New Roman" w:hAnsi="Times New Roman" w:cs="Times New Roman"/>
          <w:sz w:val="24"/>
          <w:szCs w:val="24"/>
        </w:rPr>
        <w:t>Tiszapüspöki Általános Iskola</w:t>
      </w:r>
      <w:r w:rsidR="006E315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között korábbiakban létrejött, jelen esetben módosított</w:t>
      </w:r>
      <w:r w:rsidRPr="000837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Munkamegosztási megállapodást a melléklet szerinti tartalommal.</w:t>
      </w:r>
      <w:bookmarkStart w:id="0" w:name="_GoBack"/>
      <w:bookmarkEnd w:id="0"/>
    </w:p>
    <w:p w14:paraId="31BFDA1B" w14:textId="77777777" w:rsidR="0008379A" w:rsidRDefault="0008379A" w:rsidP="0008379A">
      <w:p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2E1A7247" w14:textId="795DA248" w:rsidR="0008379A" w:rsidRPr="007B49B9" w:rsidRDefault="0008379A" w:rsidP="0008379A">
      <w:pPr>
        <w:pStyle w:val="NormlWeb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C7234C">
        <w:rPr>
          <w:bCs/>
          <w:color w:val="000000"/>
        </w:rPr>
        <w:t xml:space="preserve">A Magyarországi Romák Országos Önkormányzatának Közgyűlése </w:t>
      </w:r>
      <w:r>
        <w:rPr>
          <w:bCs/>
          <w:color w:val="000000"/>
        </w:rPr>
        <w:t xml:space="preserve">felhatalmazza </w:t>
      </w:r>
      <w:r>
        <w:rPr>
          <w:bCs/>
          <w:color w:val="000000"/>
        </w:rPr>
        <w:t xml:space="preserve">a Hivatalvezetőt a </w:t>
      </w:r>
      <w:r>
        <w:rPr>
          <w:bCs/>
          <w:color w:val="000000"/>
        </w:rPr>
        <w:t>megállapodás aláírására, a kapcsolódó jognyilatkozatok megtételére, azok szükségszerű módosítására.</w:t>
      </w:r>
    </w:p>
    <w:p w14:paraId="4C062B09" w14:textId="77777777" w:rsidR="0008379A" w:rsidRDefault="0008379A" w:rsidP="0008379A">
      <w:p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0352DCD0" w14:textId="6A76704C" w:rsidR="00FD6D94" w:rsidRPr="008431F7" w:rsidRDefault="00D90AD6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2025. 10. 31</w:t>
      </w:r>
      <w:r w:rsidR="00FD6D94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3015D"/>
    <w:multiLevelType w:val="hybridMultilevel"/>
    <w:tmpl w:val="149281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632F41"/>
    <w:multiLevelType w:val="hybridMultilevel"/>
    <w:tmpl w:val="0BB0DF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12"/>
  </w:num>
  <w:num w:numId="4">
    <w:abstractNumId w:val="8"/>
  </w:num>
  <w:num w:numId="5">
    <w:abstractNumId w:val="5"/>
  </w:num>
  <w:num w:numId="6">
    <w:abstractNumId w:val="11"/>
  </w:num>
  <w:num w:numId="7">
    <w:abstractNumId w:val="6"/>
  </w:num>
  <w:num w:numId="8">
    <w:abstractNumId w:val="7"/>
  </w:num>
  <w:num w:numId="9">
    <w:abstractNumId w:val="10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35632"/>
    <w:rsid w:val="00042806"/>
    <w:rsid w:val="00052530"/>
    <w:rsid w:val="00057AC4"/>
    <w:rsid w:val="00065C16"/>
    <w:rsid w:val="0007052B"/>
    <w:rsid w:val="00080BFC"/>
    <w:rsid w:val="00080D32"/>
    <w:rsid w:val="0008379A"/>
    <w:rsid w:val="00091152"/>
    <w:rsid w:val="00092E2E"/>
    <w:rsid w:val="000A3004"/>
    <w:rsid w:val="000B5CCD"/>
    <w:rsid w:val="000B61C7"/>
    <w:rsid w:val="000B65AB"/>
    <w:rsid w:val="000C1DE4"/>
    <w:rsid w:val="000C5F16"/>
    <w:rsid w:val="000D6CA2"/>
    <w:rsid w:val="000E3E7C"/>
    <w:rsid w:val="000F0098"/>
    <w:rsid w:val="000F3AAF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769F"/>
    <w:rsid w:val="00232728"/>
    <w:rsid w:val="00235DB3"/>
    <w:rsid w:val="002415DC"/>
    <w:rsid w:val="00241E61"/>
    <w:rsid w:val="0024682C"/>
    <w:rsid w:val="00246BB3"/>
    <w:rsid w:val="00252BEE"/>
    <w:rsid w:val="00266B69"/>
    <w:rsid w:val="00295AC6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4769C"/>
    <w:rsid w:val="003543E5"/>
    <w:rsid w:val="00357B1E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315F"/>
    <w:rsid w:val="006E57C4"/>
    <w:rsid w:val="006F6E9C"/>
    <w:rsid w:val="00703552"/>
    <w:rsid w:val="007206D7"/>
    <w:rsid w:val="00721AD8"/>
    <w:rsid w:val="00737AD7"/>
    <w:rsid w:val="007513AC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93E52"/>
    <w:rsid w:val="008A0074"/>
    <w:rsid w:val="008A4FA1"/>
    <w:rsid w:val="008A52B2"/>
    <w:rsid w:val="008E5FA0"/>
    <w:rsid w:val="008F1517"/>
    <w:rsid w:val="00911DC6"/>
    <w:rsid w:val="00934E99"/>
    <w:rsid w:val="00947BE4"/>
    <w:rsid w:val="00953109"/>
    <w:rsid w:val="00962B93"/>
    <w:rsid w:val="0097405E"/>
    <w:rsid w:val="00987331"/>
    <w:rsid w:val="0099704F"/>
    <w:rsid w:val="009A5414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D0D62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09BA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27A4B"/>
    <w:rsid w:val="00D32F96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47A6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6134C"/>
    <w:rsid w:val="00F71A79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1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306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5</cp:revision>
  <dcterms:created xsi:type="dcterms:W3CDTF">2025-10-21T12:31:00Z</dcterms:created>
  <dcterms:modified xsi:type="dcterms:W3CDTF">2025-10-21T12:39:00Z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